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318E5A2" w14:textId="2B9D442C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0A7A1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003B27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.202</w:t>
      </w:r>
      <w:r w:rsidR="00D07A7F">
        <w:rPr>
          <w:rFonts w:ascii="Cambria" w:hAnsi="Cambria" w:cs="Arial"/>
          <w:bCs/>
          <w:sz w:val="22"/>
          <w:szCs w:val="22"/>
        </w:rPr>
        <w:t>2</w:t>
      </w:r>
    </w:p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13E995CF" w14:textId="77777777" w:rsidR="00003B27" w:rsidRPr="002E64B8" w:rsidRDefault="00003B27" w:rsidP="00003B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24D4A9" w14:textId="7A07BAB4" w:rsidR="00003B27" w:rsidRPr="002E64B8" w:rsidRDefault="00003B27" w:rsidP="00003B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(nr NIP</w:t>
      </w:r>
      <w:r w:rsidRPr="002E64B8">
        <w:rPr>
          <w:rFonts w:ascii="Cambria" w:hAnsi="Cambria" w:cs="Arial"/>
          <w:bCs/>
          <w:sz w:val="22"/>
          <w:szCs w:val="22"/>
        </w:rPr>
        <w:t>)</w:t>
      </w:r>
    </w:p>
    <w:p w14:paraId="477CA598" w14:textId="77777777" w:rsidR="00003B27" w:rsidRPr="002E64B8" w:rsidRDefault="00003B27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Jamy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787118FB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>Jamy 5, 86-318 Rogóźno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39B50D2C" w:rsidR="00916821" w:rsidRDefault="00916821" w:rsidP="00BD59B3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004B30"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 w:rsidR="00004B30">
        <w:rPr>
          <w:rFonts w:ascii="Cambria" w:hAnsi="Cambria" w:cs="Arial"/>
          <w:bCs/>
          <w:sz w:val="22"/>
          <w:szCs w:val="22"/>
        </w:rPr>
        <w:t>t.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8F780F">
        <w:rPr>
          <w:rFonts w:ascii="Cambria" w:hAnsi="Cambria" w:cs="Arial"/>
          <w:bCs/>
          <w:sz w:val="22"/>
          <w:szCs w:val="22"/>
        </w:rPr>
        <w:t xml:space="preserve">II </w:t>
      </w:r>
      <w:bookmarkStart w:id="0" w:name="_GoBack"/>
      <w:bookmarkEnd w:id="0"/>
      <w:r w:rsidR="00004B30">
        <w:rPr>
          <w:rFonts w:ascii="Cambria" w:hAnsi="Cambria" w:cs="Arial"/>
          <w:bCs/>
          <w:sz w:val="22"/>
          <w:szCs w:val="22"/>
        </w:rPr>
        <w:t>postępowania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4F2FE4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>
        <w:rPr>
          <w:rFonts w:ascii="Cambria" w:hAnsi="Cambria" w:cs="Arial"/>
          <w:bCs/>
          <w:sz w:val="22"/>
          <w:szCs w:val="22"/>
        </w:rPr>
        <w:t>ego</w:t>
      </w:r>
      <w:r w:rsidR="004F2FE4">
        <w:rPr>
          <w:rFonts w:ascii="Cambria" w:hAnsi="Cambria" w:cs="Arial"/>
          <w:bCs/>
          <w:sz w:val="22"/>
          <w:szCs w:val="22"/>
        </w:rPr>
        <w:t xml:space="preserve"> przez Zamawiającego –  Nadleśnictwo </w:t>
      </w:r>
      <w:r w:rsidR="00004B30">
        <w:rPr>
          <w:rFonts w:ascii="Cambria" w:hAnsi="Cambria" w:cs="Arial"/>
          <w:bCs/>
          <w:sz w:val="22"/>
          <w:szCs w:val="22"/>
        </w:rPr>
        <w:t>Jamy</w:t>
      </w:r>
      <w:r w:rsidR="004F2FE4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8F08F0">
        <w:rPr>
          <w:rFonts w:ascii="Cambria" w:hAnsi="Cambria" w:cs="Arial"/>
          <w:b/>
          <w:i/>
          <w:sz w:val="22"/>
          <w:szCs w:val="22"/>
        </w:rPr>
        <w:t>„</w:t>
      </w:r>
      <w:r w:rsidR="00003B27" w:rsidRPr="00003B27">
        <w:rPr>
          <w:rFonts w:ascii="Cambria" w:hAnsi="Cambria" w:cs="Arial"/>
          <w:b/>
          <w:i/>
          <w:sz w:val="22"/>
          <w:szCs w:val="22"/>
        </w:rPr>
        <w:t>Budowa drogi leśnej i zbiorczego szlaku zrywkowego w Leśnictwie Chełmno na potrzeby Nadleśnictwa Jamy</w:t>
      </w:r>
      <w:r w:rsidR="008F08F0">
        <w:rPr>
          <w:rFonts w:ascii="Cambria" w:hAnsi="Cambria" w:cs="Arial"/>
          <w:b/>
          <w:i/>
          <w:sz w:val="22"/>
          <w:szCs w:val="22"/>
        </w:rPr>
        <w:t>”</w:t>
      </w:r>
      <w:r w:rsidR="008F08F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1BEDE302" w14:textId="77777777" w:rsidR="006B1B51" w:rsidRPr="002E64B8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FC3462">
        <w:rPr>
          <w:rFonts w:ascii="Cambria" w:hAnsi="Cambria" w:cs="Arial"/>
          <w:bCs/>
          <w:sz w:val="22"/>
          <w:szCs w:val="22"/>
        </w:rPr>
        <w:t xml:space="preserve">PLN. </w:t>
      </w:r>
    </w:p>
    <w:p w14:paraId="02BD65A3" w14:textId="1286DA6B" w:rsidR="00004B30" w:rsidRDefault="00004B30" w:rsidP="00004B3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2.</w:t>
      </w:r>
      <w:r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>
        <w:rPr>
          <w:rFonts w:ascii="Cambria" w:hAnsi="Cambria" w:cs="Arial"/>
          <w:bCs/>
          <w:sz w:val="22"/>
          <w:szCs w:val="22"/>
        </w:rPr>
        <w:t>e</w:t>
      </w:r>
      <w:r w:rsidRPr="00EB5DE3">
        <w:rPr>
          <w:rFonts w:ascii="Cambria" w:hAnsi="Cambria" w:cs="Arial"/>
          <w:bCs/>
          <w:sz w:val="22"/>
          <w:szCs w:val="22"/>
        </w:rPr>
        <w:t xml:space="preserve"> w pkt 1 powyżej wynika z załączonego </w:t>
      </w:r>
      <w:r w:rsidR="00F7537C">
        <w:rPr>
          <w:rFonts w:ascii="Cambria" w:hAnsi="Cambria" w:cs="Arial"/>
          <w:bCs/>
          <w:sz w:val="22"/>
          <w:szCs w:val="22"/>
        </w:rPr>
        <w:t>Kosztorysu ofertowego</w:t>
      </w:r>
      <w:r w:rsidRPr="00EB5DE3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>
        <w:rPr>
          <w:rFonts w:ascii="Cambria" w:hAnsi="Cambria" w:cs="Arial"/>
          <w:bCs/>
          <w:sz w:val="22"/>
          <w:szCs w:val="22"/>
        </w:rPr>
        <w:t>przedmiot zamówienia</w:t>
      </w:r>
      <w:r w:rsidRPr="00EB5DE3">
        <w:rPr>
          <w:rFonts w:ascii="Cambria" w:hAnsi="Cambria" w:cs="Arial"/>
          <w:bCs/>
          <w:sz w:val="22"/>
          <w:szCs w:val="22"/>
        </w:rPr>
        <w:t>.</w:t>
      </w:r>
    </w:p>
    <w:p w14:paraId="44DF4717" w14:textId="77777777" w:rsidR="00F7537C" w:rsidRDefault="00F169C7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3635BE">
        <w:rPr>
          <w:rFonts w:ascii="Cambria" w:hAnsi="Cambria" w:cs="Arial"/>
          <w:bCs/>
          <w:sz w:val="22"/>
          <w:szCs w:val="22"/>
        </w:rPr>
        <w:t xml:space="preserve">rękojmi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 xml:space="preserve">wykonany przedmiot zamówienia </w:t>
      </w:r>
      <w:r w:rsidR="003635BE">
        <w:rPr>
          <w:rFonts w:ascii="Cambria" w:hAnsi="Cambria" w:cs="Arial"/>
          <w:bCs/>
          <w:sz w:val="22"/>
          <w:szCs w:val="22"/>
        </w:rPr>
        <w:t xml:space="preserve">wynoszący ___________ miesięcy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(kryterium oceny ofert – zgodnie z Rozdziałem X</w:t>
      </w:r>
      <w:r w:rsidR="003635BE">
        <w:rPr>
          <w:rFonts w:ascii="Cambria" w:hAnsi="Cambria" w:cs="Arial"/>
          <w:bCs/>
          <w:i/>
          <w:sz w:val="22"/>
          <w:szCs w:val="22"/>
        </w:rPr>
        <w:t>I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V SWZ).</w:t>
      </w:r>
    </w:p>
    <w:p w14:paraId="70A0493D" w14:textId="277840AA" w:rsidR="004D3562" w:rsidRDefault="00F7537C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F7537C">
        <w:rPr>
          <w:rFonts w:ascii="Cambria" w:hAnsi="Cambria" w:cs="Arial"/>
          <w:bCs/>
          <w:sz w:val="22"/>
          <w:szCs w:val="22"/>
        </w:rPr>
        <w:t>4.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Oświadczamy, iż oferujemy  termin płatności wynoszący ___________ dni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4D3562">
        <w:rPr>
          <w:rFonts w:ascii="Cambria" w:hAnsi="Cambria" w:cs="Arial"/>
          <w:bCs/>
          <w:i/>
          <w:sz w:val="22"/>
          <w:szCs w:val="22"/>
        </w:rPr>
        <w:t>z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wymaganiami Zamawiającego określonymi w pkt. 3.5.p)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SWZ).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76095C6D" w14:textId="1C8ED391" w:rsidR="00084DF2" w:rsidRPr="002E64B8" w:rsidRDefault="00F7537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5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77777777"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8BB2E6E" w14:textId="77777777" w:rsidR="006A5E33" w:rsidRDefault="006A5E33" w:rsidP="006A5E33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4FF11C82" w14:textId="77777777" w:rsidR="006A5E33" w:rsidRDefault="006A5E33" w:rsidP="006A5E33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1EF8C570" w14:textId="77777777" w:rsidR="006A5E33" w:rsidRDefault="006A5E33" w:rsidP="00F169C7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0041DDA" w14:textId="6E166772" w:rsidR="00F169C7" w:rsidRPr="008711E7" w:rsidRDefault="006A5E33" w:rsidP="00F169C7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7</w:t>
      </w:r>
      <w:r w:rsidR="00F169C7" w:rsidRPr="008711E7">
        <w:rPr>
          <w:rFonts w:ascii="Cambria" w:hAnsi="Cambria" w:cs="Arial"/>
          <w:sz w:val="22"/>
          <w:szCs w:val="22"/>
        </w:rPr>
        <w:t>.</w:t>
      </w:r>
      <w:r w:rsidR="00F169C7"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="00F169C7"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78FA05B7" w14:textId="77777777" w:rsidR="00F169C7" w:rsidRPr="008711E7" w:rsidRDefault="00F169C7" w:rsidP="00F169C7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0642451F" w14:textId="3E1A076C" w:rsidR="006B1B51" w:rsidRPr="002E64B8" w:rsidRDefault="006A5E3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76D16B78" w:rsidR="006B1B51" w:rsidRDefault="006A5E3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46B67CEA" w:rsidR="004A3437" w:rsidRPr="004A3437" w:rsidRDefault="006A5E33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F169C7">
        <w:rPr>
          <w:rFonts w:ascii="Cambria" w:hAnsi="Cambria" w:cs="Arial"/>
          <w:bCs/>
          <w:sz w:val="22"/>
          <w:szCs w:val="22"/>
        </w:rPr>
        <w:t>roboty budowlane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286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5076954D" w:rsidR="004A3437" w:rsidRPr="004A3437" w:rsidRDefault="004A3437" w:rsidP="00B70B1B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B70B1B">
              <w:rPr>
                <w:rFonts w:ascii="Cambria" w:hAnsi="Cambria" w:cs="Arial"/>
                <w:bCs/>
                <w:sz w:val="22"/>
                <w:szCs w:val="22"/>
              </w:rPr>
              <w:t>robót budowlanych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7B15E6"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7B15E6"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77777777" w:rsidR="004A3437" w:rsidRDefault="004A3437" w:rsidP="004A343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58E8AE3D" w:rsidR="002B0E6E" w:rsidRPr="002E64B8" w:rsidRDefault="00F169C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1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696F99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EA2D8E1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20FE3D7D" w:rsidR="006B1B51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>Nazwy (firmy) pod</w:t>
      </w:r>
      <w:r w:rsidR="00B70B1B">
        <w:rPr>
          <w:rFonts w:ascii="Cambria" w:hAnsi="Cambria" w:cs="Arial"/>
          <w:bCs/>
          <w:sz w:val="22"/>
          <w:szCs w:val="22"/>
        </w:rPr>
        <w:t>miotów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B70B1B" w:rsidRPr="002E64B8" w14:paraId="5AA195F4" w14:textId="77777777" w:rsidTr="00733AEF">
        <w:tc>
          <w:tcPr>
            <w:tcW w:w="4209" w:type="dxa"/>
            <w:shd w:val="clear" w:color="auto" w:fill="auto"/>
          </w:tcPr>
          <w:p w14:paraId="31797A2B" w14:textId="7DF03A2E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509645" w14:textId="6742930A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70B1B" w:rsidRPr="002E64B8" w14:paraId="2AEE929D" w14:textId="77777777" w:rsidTr="00733AEF">
        <w:trPr>
          <w:trHeight w:val="837"/>
        </w:trPr>
        <w:tc>
          <w:tcPr>
            <w:tcW w:w="4209" w:type="dxa"/>
            <w:shd w:val="clear" w:color="auto" w:fill="auto"/>
          </w:tcPr>
          <w:p w14:paraId="04029706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2686B7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768A135B" w14:textId="77777777" w:rsidTr="00733AEF">
        <w:trPr>
          <w:trHeight w:val="848"/>
        </w:trPr>
        <w:tc>
          <w:tcPr>
            <w:tcW w:w="4209" w:type="dxa"/>
            <w:shd w:val="clear" w:color="auto" w:fill="auto"/>
          </w:tcPr>
          <w:p w14:paraId="1D7B4C4E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E2B19D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6C5FC48D" w14:textId="77777777" w:rsidTr="00733AEF">
        <w:trPr>
          <w:trHeight w:val="833"/>
        </w:trPr>
        <w:tc>
          <w:tcPr>
            <w:tcW w:w="4209" w:type="dxa"/>
            <w:shd w:val="clear" w:color="auto" w:fill="auto"/>
          </w:tcPr>
          <w:p w14:paraId="2A157F4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5BF7107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C2FC94" w14:textId="42C4B563" w:rsidR="00142E5E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3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1607269" w:rsidR="006B1B51" w:rsidRPr="002E64B8" w:rsidRDefault="000E1C6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55E28C28" w14:textId="435848B6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4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341F04EF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6A5E33">
        <w:rPr>
          <w:rFonts w:ascii="Cambria" w:hAnsi="Cambria" w:cs="Tahoma"/>
          <w:sz w:val="22"/>
          <w:szCs w:val="22"/>
          <w:lang w:eastAsia="pl-PL"/>
        </w:rPr>
        <w:t>5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01E2C281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6A5E33">
        <w:rPr>
          <w:rFonts w:ascii="Cambria" w:hAnsi="Cambria" w:cs="Tahoma"/>
          <w:sz w:val="22"/>
          <w:szCs w:val="22"/>
          <w:lang w:eastAsia="pl-PL"/>
        </w:rPr>
        <w:t>6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5A284A28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15376EC" w14:textId="77777777" w:rsidR="003D6C5A" w:rsidRDefault="003D6C5A" w:rsidP="003D6C5A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2"/>
    <w:p w14:paraId="53126122" w14:textId="77777777" w:rsidR="00B945D9" w:rsidRPr="00B945D9" w:rsidRDefault="00B945D9" w:rsidP="00B945D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B945D9"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032524DB" w14:textId="77777777" w:rsidR="00445412" w:rsidRPr="002E64B8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43038E52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624321" w14:textId="77777777" w:rsidR="00E239DF" w:rsidRDefault="00E239DF">
      <w:r>
        <w:separator/>
      </w:r>
    </w:p>
  </w:endnote>
  <w:endnote w:type="continuationSeparator" w:id="0">
    <w:p w14:paraId="07D410B5" w14:textId="77777777" w:rsidR="00E239DF" w:rsidRDefault="00E23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8F780F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8F780F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C17403" w14:textId="77777777" w:rsidR="00E239DF" w:rsidRDefault="00E239DF">
      <w:r>
        <w:separator/>
      </w:r>
    </w:p>
  </w:footnote>
  <w:footnote w:type="continuationSeparator" w:id="0">
    <w:p w14:paraId="76373EC1" w14:textId="77777777" w:rsidR="00E239DF" w:rsidRDefault="00E239DF">
      <w:r>
        <w:continuationSeparator/>
      </w:r>
    </w:p>
  </w:footnote>
  <w:footnote w:id="1">
    <w:p w14:paraId="1C424626" w14:textId="5B92AB08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 w:rsidR="0078070A"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 </w:t>
      </w:r>
      <w:r w:rsidR="0078070A">
        <w:rPr>
          <w:rFonts w:ascii="Cambria" w:hAnsi="Cambria"/>
        </w:rPr>
        <w:t xml:space="preserve">Prawo zamówień publicznych </w:t>
      </w:r>
      <w:r w:rsidRPr="008B7B99">
        <w:rPr>
          <w:rFonts w:ascii="Cambria" w:hAnsi="Cambria"/>
        </w:rPr>
        <w:t>(</w:t>
      </w:r>
      <w:proofErr w:type="spellStart"/>
      <w:r w:rsidR="0078070A">
        <w:rPr>
          <w:rFonts w:ascii="Cambria" w:hAnsi="Cambria"/>
        </w:rPr>
        <w:t>t.j</w:t>
      </w:r>
      <w:proofErr w:type="spellEnd"/>
      <w:r w:rsidR="0078070A">
        <w:rPr>
          <w:rFonts w:ascii="Cambria" w:hAnsi="Cambria"/>
        </w:rPr>
        <w:t xml:space="preserve">. </w:t>
      </w:r>
      <w:r w:rsidRPr="008B7B99">
        <w:rPr>
          <w:rFonts w:ascii="Cambria" w:hAnsi="Cambria"/>
        </w:rPr>
        <w:t>Dz.U. z 20</w:t>
      </w:r>
      <w:r w:rsidR="0078070A">
        <w:rPr>
          <w:rFonts w:ascii="Cambria" w:hAnsi="Cambria"/>
        </w:rPr>
        <w:t>21</w:t>
      </w:r>
      <w:r w:rsidRPr="008B7B99">
        <w:rPr>
          <w:rFonts w:ascii="Cambria" w:hAnsi="Cambria"/>
        </w:rPr>
        <w:t xml:space="preserve"> r., poz. </w:t>
      </w:r>
      <w:r w:rsidR="0078070A">
        <w:rPr>
          <w:rFonts w:ascii="Cambria" w:hAnsi="Cambria"/>
        </w:rPr>
        <w:t>1129</w:t>
      </w:r>
      <w:r w:rsidR="00F1638B">
        <w:rPr>
          <w:rFonts w:ascii="Cambria" w:hAnsi="Cambria"/>
        </w:rPr>
        <w:t xml:space="preserve"> z </w:t>
      </w:r>
      <w:proofErr w:type="spellStart"/>
      <w:r w:rsidR="00F1638B">
        <w:rPr>
          <w:rFonts w:ascii="Cambria" w:hAnsi="Cambria"/>
        </w:rPr>
        <w:t>póź</w:t>
      </w:r>
      <w:proofErr w:type="spellEnd"/>
      <w:r w:rsidR="00F1638B">
        <w:rPr>
          <w:rFonts w:ascii="Cambria" w:hAnsi="Cambria"/>
        </w:rPr>
        <w:t>. zm.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B27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C68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654B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17C7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54B6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0A72"/>
    <w:rsid w:val="005833D6"/>
    <w:rsid w:val="00584942"/>
    <w:rsid w:val="00584BA0"/>
    <w:rsid w:val="0058516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3B79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1B3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E33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409E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70A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598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DD9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8F780F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03D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DE5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07A7F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762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33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39DF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51E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38B"/>
    <w:rsid w:val="00F169C7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C949A-B383-4CEB-8176-28870ADFE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951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Agnieszka Kozłowska2</cp:lastModifiedBy>
  <cp:revision>22</cp:revision>
  <cp:lastPrinted>2021-11-02T06:10:00Z</cp:lastPrinted>
  <dcterms:created xsi:type="dcterms:W3CDTF">2021-03-12T08:27:00Z</dcterms:created>
  <dcterms:modified xsi:type="dcterms:W3CDTF">2022-06-07T06:48:00Z</dcterms:modified>
</cp:coreProperties>
</file>